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CD5" w:rsidRDefault="001D2CD5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. Максимально число баллов – 65.</w:t>
      </w:r>
      <w:bookmarkStart w:id="0" w:name="_GoBack"/>
      <w:bookmarkEnd w:id="0"/>
    </w:p>
    <w:p w:rsidR="001D2CD5" w:rsidRDefault="001D2CD5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9C5A66" w:rsidRDefault="001D2CD5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1D2CD5" w:rsidRPr="00077BEE" w:rsidRDefault="001D2CD5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1D2CD5" w:rsidRPr="00A44440">
        <w:trPr>
          <w:trHeight w:hRule="exact" w:val="397"/>
        </w:trPr>
        <w:tc>
          <w:tcPr>
            <w:tcW w:w="250" w:type="pct"/>
          </w:tcPr>
          <w:p w:rsidR="001D2CD5" w:rsidRPr="00814927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9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1D2CD5" w:rsidRPr="003679BD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1D2CD5" w:rsidRPr="00A44440">
        <w:trPr>
          <w:trHeight w:hRule="exact" w:val="397"/>
        </w:trPr>
        <w:tc>
          <w:tcPr>
            <w:tcW w:w="250" w:type="pct"/>
          </w:tcPr>
          <w:p w:rsidR="001D2CD5" w:rsidRPr="00814927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92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1D2CD5" w:rsidRPr="003679BD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D2CD5" w:rsidRPr="00077BEE" w:rsidRDefault="001D2CD5" w:rsidP="001B742D">
      <w:pPr>
        <w:jc w:val="center"/>
        <w:rPr>
          <w:sz w:val="24"/>
          <w:szCs w:val="24"/>
        </w:rPr>
      </w:pPr>
    </w:p>
    <w:p w:rsidR="001D2CD5" w:rsidRPr="006A5ED3" w:rsidRDefault="001D2CD5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с одним вариантом ответа из четырех</w:t>
      </w:r>
    </w:p>
    <w:p w:rsidR="001D2CD5" w:rsidRPr="006A5ED3" w:rsidRDefault="001D2CD5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5ED3">
        <w:rPr>
          <w:rFonts w:ascii="Times New Roman" w:hAnsi="Times New Roman" w:cs="Times New Roman"/>
          <w:b/>
          <w:bCs/>
          <w:sz w:val="24"/>
          <w:szCs w:val="24"/>
        </w:rPr>
        <w:t>возможных, но требующих предварительного множественного выбора. Максимальное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количество баллов, которое можно набрать – 20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1D2CD5" w:rsidRPr="00A44440">
        <w:trPr>
          <w:trHeight w:hRule="exact" w:val="397"/>
        </w:trPr>
        <w:tc>
          <w:tcPr>
            <w:tcW w:w="994" w:type="dxa"/>
          </w:tcPr>
          <w:p w:rsidR="001D2CD5" w:rsidRPr="008E20FA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1D2CD5" w:rsidRPr="008E20FA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D2CD5" w:rsidRPr="00A44440">
        <w:trPr>
          <w:trHeight w:hRule="exact" w:val="397"/>
        </w:trPr>
        <w:tc>
          <w:tcPr>
            <w:tcW w:w="994" w:type="dxa"/>
          </w:tcPr>
          <w:p w:rsidR="001D2CD5" w:rsidRPr="008E20FA" w:rsidRDefault="008E20FA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F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86" w:type="dxa"/>
          </w:tcPr>
          <w:p w:rsidR="001D2CD5" w:rsidRPr="008E20FA" w:rsidRDefault="008E20FA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0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3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87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44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</w:tbl>
    <w:p w:rsidR="001D2CD5" w:rsidRDefault="001D2CD5" w:rsidP="001B742D"/>
    <w:p w:rsidR="001D2CD5" w:rsidRPr="00050354" w:rsidRDefault="001D2CD5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1D2CD5" w:rsidRPr="00050354" w:rsidRDefault="001D2CD5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851"/>
        <w:gridCol w:w="875"/>
        <w:gridCol w:w="852"/>
        <w:gridCol w:w="875"/>
        <w:gridCol w:w="852"/>
        <w:gridCol w:w="852"/>
        <w:gridCol w:w="852"/>
        <w:gridCol w:w="875"/>
        <w:gridCol w:w="875"/>
        <w:gridCol w:w="854"/>
      </w:tblGrid>
      <w:tr w:rsidR="001D2CD5" w:rsidRPr="00A44440">
        <w:trPr>
          <w:trHeight w:hRule="exact" w:val="397"/>
        </w:trPr>
        <w:tc>
          <w:tcPr>
            <w:tcW w:w="501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8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D2CD5" w:rsidRPr="00A44440">
        <w:trPr>
          <w:trHeight w:hRule="exact" w:val="397"/>
        </w:trPr>
        <w:tc>
          <w:tcPr>
            <w:tcW w:w="501" w:type="pct"/>
          </w:tcPr>
          <w:p w:rsidR="001D2CD5" w:rsidRPr="006A5ED3" w:rsidRDefault="001D2CD5" w:rsidP="00A828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13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3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8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D2CD5" w:rsidRPr="00A44440">
        <w:trPr>
          <w:trHeight w:hRule="exact" w:val="397"/>
        </w:trPr>
        <w:tc>
          <w:tcPr>
            <w:tcW w:w="501" w:type="pct"/>
          </w:tcPr>
          <w:p w:rsidR="001D2CD5" w:rsidRPr="006A5ED3" w:rsidRDefault="001D2CD5" w:rsidP="00A828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3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3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13C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48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CD5" w:rsidRPr="00B45A39" w:rsidRDefault="001D2CD5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2CD5" w:rsidRPr="00835A16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5A16">
        <w:rPr>
          <w:rFonts w:ascii="Times New Roman" w:hAnsi="Times New Roman" w:cs="Times New Roman"/>
          <w:b/>
          <w:bCs/>
          <w:sz w:val="24"/>
          <w:szCs w:val="24"/>
        </w:rPr>
        <w:t>Часть IV. Вам предлагаются тестовые задания, требующие установления</w:t>
      </w:r>
    </w:p>
    <w:p w:rsidR="001D2CD5" w:rsidRPr="00835A16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5A16"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соответствия. Максимальное количество баллов, которое можно набрать –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35A16">
        <w:rPr>
          <w:rFonts w:ascii="Times New Roman" w:hAnsi="Times New Roman" w:cs="Times New Roman"/>
          <w:b/>
          <w:bCs/>
          <w:sz w:val="24"/>
          <w:szCs w:val="24"/>
        </w:rPr>
        <w:t>. Заполните матрицы ответов в соответствии с требованиями заданий.</w:t>
      </w:r>
    </w:p>
    <w:p w:rsidR="001D2CD5" w:rsidRPr="00BD4937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CD5" w:rsidRDefault="001D2CD5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>] Сопоставьте фазы деления клетки (1–5) с происходящими в клетке событиями(А–Г)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007"/>
        <w:gridCol w:w="1007"/>
        <w:gridCol w:w="1007"/>
        <w:gridCol w:w="1007"/>
        <w:gridCol w:w="1007"/>
      </w:tblGrid>
      <w:tr w:rsidR="001D2CD5" w:rsidRPr="00381448">
        <w:trPr>
          <w:trHeight w:hRule="exact" w:val="340"/>
        </w:trPr>
        <w:tc>
          <w:tcPr>
            <w:tcW w:w="2369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Фазы деления клетки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CD5" w:rsidRPr="00381448">
        <w:trPr>
          <w:trHeight w:hRule="exact" w:val="340"/>
        </w:trPr>
        <w:tc>
          <w:tcPr>
            <w:tcW w:w="2369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События в клетке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1D2CD5" w:rsidRDefault="001D2CD5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1D2CD5" w:rsidRDefault="001D2CD5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AA26DE" w:rsidRDefault="001D2CD5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[мах.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835A16">
        <w:rPr>
          <w:rFonts w:ascii="Times New Roman" w:hAnsi="Times New Roman" w:cs="Times New Roman"/>
          <w:b/>
          <w:bCs/>
          <w:sz w:val="24"/>
          <w:szCs w:val="24"/>
        </w:rPr>
        <w:t>Соотнесите отряды млекопитающих (1–5) с их представителями (А–Г)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4149782"/>
            <w:bookmarkStart w:id="2" w:name="_Hlk54147594"/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отряда млекопитающих 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Представители отряда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bookmarkEnd w:id="1"/>
      <w:bookmarkEnd w:id="2"/>
    </w:tbl>
    <w:p w:rsidR="001D2CD5" w:rsidRPr="00AA26DE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AA26DE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AE438A" w:rsidRDefault="001D2CD5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5B40EE">
        <w:rPr>
          <w:rFonts w:ascii="Times New Roman" w:hAnsi="Times New Roman" w:cs="Times New Roman"/>
          <w:b/>
          <w:bCs/>
          <w:sz w:val="24"/>
          <w:szCs w:val="24"/>
        </w:rPr>
        <w:t>Соотнесите отделы головного мозга (1–5) с их функциями 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головного мозга </w:t>
            </w: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1D2CD5" w:rsidRDefault="001D2CD5"/>
    <w:sectPr w:rsidR="001D2CD5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2D"/>
    <w:rsid w:val="000133AA"/>
    <w:rsid w:val="00016207"/>
    <w:rsid w:val="00050354"/>
    <w:rsid w:val="00064BF3"/>
    <w:rsid w:val="00077BEE"/>
    <w:rsid w:val="000E49EA"/>
    <w:rsid w:val="00112F00"/>
    <w:rsid w:val="0012750A"/>
    <w:rsid w:val="00130131"/>
    <w:rsid w:val="0014226D"/>
    <w:rsid w:val="001B742D"/>
    <w:rsid w:val="001D2CD5"/>
    <w:rsid w:val="001D5C48"/>
    <w:rsid w:val="00201356"/>
    <w:rsid w:val="00222740"/>
    <w:rsid w:val="002C4BCA"/>
    <w:rsid w:val="003679BD"/>
    <w:rsid w:val="00376820"/>
    <w:rsid w:val="00381448"/>
    <w:rsid w:val="00387446"/>
    <w:rsid w:val="00405304"/>
    <w:rsid w:val="0041102B"/>
    <w:rsid w:val="004B3331"/>
    <w:rsid w:val="004D5A44"/>
    <w:rsid w:val="005641A0"/>
    <w:rsid w:val="00573BAF"/>
    <w:rsid w:val="00573D01"/>
    <w:rsid w:val="0057566A"/>
    <w:rsid w:val="0058320C"/>
    <w:rsid w:val="005B40EE"/>
    <w:rsid w:val="005C15FC"/>
    <w:rsid w:val="005C28C6"/>
    <w:rsid w:val="005D6338"/>
    <w:rsid w:val="005E2CA7"/>
    <w:rsid w:val="00610525"/>
    <w:rsid w:val="006107FB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7E5B06"/>
    <w:rsid w:val="00814927"/>
    <w:rsid w:val="0082681B"/>
    <w:rsid w:val="00835A16"/>
    <w:rsid w:val="00884EC7"/>
    <w:rsid w:val="008E20FA"/>
    <w:rsid w:val="00940368"/>
    <w:rsid w:val="009946AD"/>
    <w:rsid w:val="00994F77"/>
    <w:rsid w:val="009B3409"/>
    <w:rsid w:val="009C5A66"/>
    <w:rsid w:val="009E33FF"/>
    <w:rsid w:val="00A44440"/>
    <w:rsid w:val="00A56100"/>
    <w:rsid w:val="00A82804"/>
    <w:rsid w:val="00AA26DE"/>
    <w:rsid w:val="00AA3E86"/>
    <w:rsid w:val="00AE438A"/>
    <w:rsid w:val="00AF3CDA"/>
    <w:rsid w:val="00B44482"/>
    <w:rsid w:val="00B45A39"/>
    <w:rsid w:val="00B64F67"/>
    <w:rsid w:val="00B81E63"/>
    <w:rsid w:val="00B97083"/>
    <w:rsid w:val="00BD4937"/>
    <w:rsid w:val="00BE00E3"/>
    <w:rsid w:val="00CB109D"/>
    <w:rsid w:val="00CC4BD8"/>
    <w:rsid w:val="00D013CB"/>
    <w:rsid w:val="00D10AA3"/>
    <w:rsid w:val="00D56DBF"/>
    <w:rsid w:val="00D64D9C"/>
    <w:rsid w:val="00D673D8"/>
    <w:rsid w:val="00DA3BD8"/>
    <w:rsid w:val="00DC43A9"/>
    <w:rsid w:val="00E028C1"/>
    <w:rsid w:val="00E16068"/>
    <w:rsid w:val="00E17DBB"/>
    <w:rsid w:val="00E54A78"/>
    <w:rsid w:val="00E6516D"/>
    <w:rsid w:val="00E72B2B"/>
    <w:rsid w:val="00E9383D"/>
    <w:rsid w:val="00F02014"/>
    <w:rsid w:val="00F46D8C"/>
    <w:rsid w:val="00F5067B"/>
    <w:rsid w:val="00F640AD"/>
    <w:rsid w:val="00F73B64"/>
    <w:rsid w:val="00F82642"/>
    <w:rsid w:val="00F9600A"/>
    <w:rsid w:val="00FC0436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787922"/>
  <w15:docId w15:val="{3FFA160C-F5A1-4021-8BE5-9A3163D8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2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E20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Зимницкая Светлана Анатольевна</cp:lastModifiedBy>
  <cp:revision>4</cp:revision>
  <dcterms:created xsi:type="dcterms:W3CDTF">2020-10-24T17:11:00Z</dcterms:created>
  <dcterms:modified xsi:type="dcterms:W3CDTF">2020-10-24T17:15:00Z</dcterms:modified>
</cp:coreProperties>
</file>